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1FB" w:rsidRPr="000731FB" w:rsidRDefault="000731FB" w:rsidP="000731F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Prénom :</w:t>
      </w:r>
    </w:p>
    <w:p w:rsidR="008A6505" w:rsidRDefault="000731FB" w:rsidP="000731FB">
      <w:pPr>
        <w:jc w:val="center"/>
        <w:rPr>
          <w:rFonts w:ascii="Comic Sans MS" w:hAnsi="Comic Sans MS"/>
          <w:b/>
          <w:sz w:val="32"/>
          <w:u w:val="single"/>
        </w:rPr>
      </w:pPr>
      <w:r w:rsidRPr="000731FB">
        <w:rPr>
          <w:rFonts w:ascii="Comic Sans MS" w:hAnsi="Comic Sans MS"/>
          <w:b/>
          <w:sz w:val="32"/>
          <w:u w:val="single"/>
        </w:rPr>
        <w:t>Carte d’identité d’un objet</w:t>
      </w:r>
    </w:p>
    <w:p w:rsidR="000731FB" w:rsidRDefault="000731FB" w:rsidP="000731FB">
      <w:pPr>
        <w:rPr>
          <w:rFonts w:ascii="Comic Sans MS" w:hAnsi="Comic Sans MS"/>
          <w:sz w:val="24"/>
          <w:szCs w:val="24"/>
        </w:rPr>
      </w:pPr>
    </w:p>
    <w:p w:rsidR="000731FB" w:rsidRDefault="000731FB" w:rsidP="000731F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Nom : ____________________________</w:t>
      </w:r>
    </w:p>
    <w:p w:rsidR="000731FB" w:rsidRDefault="000731FB" w:rsidP="000731FB">
      <w:pPr>
        <w:rPr>
          <w:rFonts w:ascii="Comic Sans MS" w:hAnsi="Comic Sans MS"/>
          <w:sz w:val="24"/>
          <w:szCs w:val="24"/>
        </w:rPr>
      </w:pPr>
    </w:p>
    <w:p w:rsidR="000731FB" w:rsidRDefault="000731FB" w:rsidP="000731F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Lieu</w:t>
      </w:r>
      <w:proofErr w:type="gramStart"/>
      <w:r>
        <w:rPr>
          <w:rFonts w:ascii="Comic Sans MS" w:hAnsi="Comic Sans MS"/>
          <w:sz w:val="24"/>
          <w:szCs w:val="24"/>
        </w:rPr>
        <w:t> :_</w:t>
      </w:r>
      <w:proofErr w:type="gramEnd"/>
      <w:r>
        <w:rPr>
          <w:rFonts w:ascii="Comic Sans MS" w:hAnsi="Comic Sans MS"/>
          <w:sz w:val="24"/>
          <w:szCs w:val="24"/>
        </w:rPr>
        <w:t>____________________________</w:t>
      </w:r>
    </w:p>
    <w:p w:rsidR="000731FB" w:rsidRDefault="000731FB" w:rsidP="000731FB">
      <w:pPr>
        <w:rPr>
          <w:rFonts w:ascii="Comic Sans MS" w:hAnsi="Comic Sans MS"/>
          <w:sz w:val="24"/>
          <w:szCs w:val="24"/>
        </w:rPr>
      </w:pPr>
    </w:p>
    <w:p w:rsidR="000731FB" w:rsidRDefault="000731FB" w:rsidP="000731F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Qui l’utilisait : _________________________</w:t>
      </w:r>
    </w:p>
    <w:p w:rsidR="000731FB" w:rsidRDefault="000731FB" w:rsidP="000731FB">
      <w:pPr>
        <w:rPr>
          <w:rFonts w:ascii="Comic Sans MS" w:hAnsi="Comic Sans MS"/>
          <w:sz w:val="24"/>
          <w:szCs w:val="24"/>
        </w:rPr>
      </w:pPr>
    </w:p>
    <w:p w:rsidR="000731FB" w:rsidRDefault="000731FB" w:rsidP="000731F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Son utilité :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731FB" w:rsidRDefault="000731FB" w:rsidP="000731FB">
      <w:pPr>
        <w:rPr>
          <w:rFonts w:ascii="Comic Sans MS" w:hAnsi="Comic Sans MS"/>
          <w:sz w:val="24"/>
          <w:szCs w:val="24"/>
        </w:rPr>
      </w:pPr>
    </w:p>
    <w:p w:rsidR="000731FB" w:rsidRDefault="000731FB" w:rsidP="000731F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Description de l’objet 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731FB" w:rsidRDefault="000731FB" w:rsidP="000731FB">
      <w:pPr>
        <w:rPr>
          <w:rFonts w:ascii="Comic Sans MS" w:hAnsi="Comic Sans MS"/>
          <w:sz w:val="24"/>
          <w:szCs w:val="24"/>
        </w:rPr>
      </w:pPr>
    </w:p>
    <w:p w:rsidR="000731FB" w:rsidRDefault="000731FB" w:rsidP="000731F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Dessin de l’objet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731FB" w:rsidTr="000731FB">
        <w:tc>
          <w:tcPr>
            <w:tcW w:w="9062" w:type="dxa"/>
          </w:tcPr>
          <w:p w:rsidR="000731FB" w:rsidRDefault="000731FB" w:rsidP="000731F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731FB" w:rsidRDefault="000731FB" w:rsidP="000731F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731FB" w:rsidRDefault="000731FB" w:rsidP="000731F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731FB" w:rsidRDefault="000731FB" w:rsidP="000731F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731FB" w:rsidRDefault="000731FB" w:rsidP="000731F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731FB" w:rsidRDefault="000731FB" w:rsidP="000731F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731FB" w:rsidRDefault="000731FB" w:rsidP="000731F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731FB" w:rsidRDefault="000731FB" w:rsidP="000731F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731FB" w:rsidRDefault="000731FB" w:rsidP="000731FB">
            <w:pPr>
              <w:rPr>
                <w:rFonts w:ascii="Comic Sans MS" w:hAnsi="Comic Sans MS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0731FB" w:rsidRPr="000731FB" w:rsidRDefault="000731FB" w:rsidP="000731FB">
      <w:pPr>
        <w:rPr>
          <w:rFonts w:ascii="Comic Sans MS" w:hAnsi="Comic Sans MS"/>
          <w:sz w:val="24"/>
          <w:szCs w:val="24"/>
        </w:rPr>
      </w:pPr>
    </w:p>
    <w:sectPr w:rsidR="000731FB" w:rsidRPr="000731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1FB"/>
    <w:rsid w:val="000731FB"/>
    <w:rsid w:val="00084375"/>
    <w:rsid w:val="0024133B"/>
    <w:rsid w:val="0028083F"/>
    <w:rsid w:val="002B1D93"/>
    <w:rsid w:val="00326CCC"/>
    <w:rsid w:val="00533A8C"/>
    <w:rsid w:val="008A6505"/>
    <w:rsid w:val="00AA4CE6"/>
    <w:rsid w:val="00BB5D2C"/>
    <w:rsid w:val="00C348FE"/>
    <w:rsid w:val="00D14B04"/>
    <w:rsid w:val="00E8369D"/>
    <w:rsid w:val="00FF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E0338"/>
  <w15:chartTrackingRefBased/>
  <w15:docId w15:val="{BA8618BC-4BA9-48C8-9E53-9DB385CBC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73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raphael rollin</dc:creator>
  <cp:keywords/>
  <dc:description/>
  <cp:lastModifiedBy>raphael rollin</cp:lastModifiedBy>
  <cp:revision>1</cp:revision>
  <dcterms:created xsi:type="dcterms:W3CDTF">2017-05-10T12:36:00Z</dcterms:created>
  <dcterms:modified xsi:type="dcterms:W3CDTF">2017-05-10T13:23:00Z</dcterms:modified>
</cp:coreProperties>
</file>